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C3B3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0D695B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D695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D695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D695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D695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D695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D695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D695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2D5B01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787DC9">
        <w:rPr>
          <w:b/>
          <w:kern w:val="36"/>
          <w:sz w:val="24"/>
          <w:szCs w:val="24"/>
        </w:rPr>
        <w:t>1</w:t>
      </w:r>
      <w:r w:rsidR="00E2038A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2D5B01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72815">
        <w:rPr>
          <w:b/>
          <w:sz w:val="24"/>
          <w:szCs w:val="24"/>
        </w:rPr>
        <w:t>Договора</w:t>
      </w:r>
      <w:r w:rsidR="00366652" w:rsidRPr="006B7940">
        <w:rPr>
          <w:b/>
          <w:sz w:val="24"/>
          <w:szCs w:val="24"/>
        </w:rPr>
        <w:t xml:space="preserve"> </w:t>
      </w:r>
      <w:r w:rsidR="00E2038A" w:rsidRPr="00E2038A">
        <w:rPr>
          <w:b/>
          <w:sz w:val="24"/>
          <w:szCs w:val="24"/>
        </w:rPr>
        <w:t>на диагностику автотранспорта</w:t>
      </w:r>
      <w:r w:rsidR="006B7940"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0D695B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0D695B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E02C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FE02C6">
        <w:t>Общие сведения о процедуре запроса предложений</w:t>
      </w:r>
      <w:bookmarkEnd w:id="9"/>
    </w:p>
    <w:p w:rsidR="005B75A6" w:rsidRPr="00E203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E02C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E02C6">
        <w:rPr>
          <w:iCs/>
          <w:sz w:val="24"/>
          <w:szCs w:val="24"/>
        </w:rPr>
        <w:t>– ПАО «МРСК Центра» (далее – Заказчик или Организатор)</w:t>
      </w:r>
      <w:r w:rsidRPr="00FE02C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E02C6">
        <w:rPr>
          <w:iCs/>
          <w:sz w:val="24"/>
          <w:szCs w:val="24"/>
        </w:rPr>
        <w:t xml:space="preserve"> РФ, 127018, г. Москва, ул. 2-я Ямская, 4</w:t>
      </w:r>
      <w:r w:rsidR="00EC1043" w:rsidRPr="00FE02C6">
        <w:rPr>
          <w:iCs/>
          <w:sz w:val="24"/>
          <w:szCs w:val="24"/>
        </w:rPr>
        <w:t>, с</w:t>
      </w:r>
      <w:r w:rsidRPr="00FE02C6">
        <w:rPr>
          <w:iCs/>
          <w:sz w:val="24"/>
          <w:szCs w:val="24"/>
        </w:rPr>
        <w:t xml:space="preserve">екретарь Закупочной комиссии – </w:t>
      </w:r>
      <w:r w:rsidR="007556FF" w:rsidRPr="00FE02C6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FE02C6">
        <w:rPr>
          <w:iCs/>
          <w:sz w:val="24"/>
          <w:szCs w:val="24"/>
        </w:rPr>
        <w:t xml:space="preserve">ведущий специалист отдела закупочной деятельности ПАО «МРСК </w:t>
      </w:r>
      <w:r w:rsidR="00D84CEC" w:rsidRPr="00E2038A">
        <w:rPr>
          <w:iCs/>
          <w:sz w:val="24"/>
          <w:szCs w:val="24"/>
        </w:rPr>
        <w:t xml:space="preserve">Центра» (филиала «Воронежэнерго) Зайцева Александра Анатольевна, контактный телефон: (473) 249-57-66, </w:t>
      </w:r>
      <w:r w:rsidR="00D84CEC" w:rsidRPr="00E2038A">
        <w:rPr>
          <w:sz w:val="24"/>
          <w:szCs w:val="24"/>
        </w:rPr>
        <w:t xml:space="preserve">адрес электронной почты: </w:t>
      </w:r>
      <w:r w:rsidR="00D84CEC" w:rsidRPr="00E2038A">
        <w:rPr>
          <w:iCs/>
          <w:sz w:val="24"/>
          <w:szCs w:val="24"/>
        </w:rPr>
        <w:t xml:space="preserve"> </w:t>
      </w:r>
      <w:hyperlink r:id="rId18" w:history="1">
        <w:r w:rsidR="00D84CEC" w:rsidRPr="00E2038A">
          <w:rPr>
            <w:rStyle w:val="a7"/>
            <w:sz w:val="24"/>
            <w:szCs w:val="24"/>
            <w:lang w:val="en-US"/>
          </w:rPr>
          <w:t>Zaitseva</w:t>
        </w:r>
        <w:r w:rsidR="00D84CEC" w:rsidRPr="00E2038A">
          <w:rPr>
            <w:rStyle w:val="a7"/>
            <w:sz w:val="24"/>
            <w:szCs w:val="24"/>
          </w:rPr>
          <w:t>.</w:t>
        </w:r>
        <w:r w:rsidR="00D84CEC" w:rsidRPr="00E2038A">
          <w:rPr>
            <w:rStyle w:val="a7"/>
            <w:sz w:val="24"/>
            <w:szCs w:val="24"/>
            <w:lang w:val="en-US"/>
          </w:rPr>
          <w:t>AA</w:t>
        </w:r>
        <w:r w:rsidR="00D84CEC" w:rsidRPr="00E2038A">
          <w:rPr>
            <w:rStyle w:val="a7"/>
            <w:sz w:val="24"/>
            <w:szCs w:val="24"/>
          </w:rPr>
          <w:t>@mrsk-1.ru</w:t>
        </w:r>
      </w:hyperlink>
      <w:r w:rsidR="00D84CEC" w:rsidRPr="00E2038A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D84CEC" w:rsidRPr="00E2038A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D84CEC" w:rsidRPr="00E2038A">
          <w:rPr>
            <w:rStyle w:val="a7"/>
            <w:sz w:val="24"/>
            <w:szCs w:val="24"/>
            <w:lang w:val="en-US"/>
          </w:rPr>
          <w:t>Fateev</w:t>
        </w:r>
        <w:r w:rsidR="00D84CEC" w:rsidRPr="00E2038A">
          <w:rPr>
            <w:rStyle w:val="a7"/>
            <w:sz w:val="24"/>
            <w:szCs w:val="24"/>
          </w:rPr>
          <w:t>.</w:t>
        </w:r>
        <w:r w:rsidR="00D84CEC" w:rsidRPr="00E2038A">
          <w:rPr>
            <w:rStyle w:val="a7"/>
            <w:sz w:val="24"/>
            <w:szCs w:val="24"/>
            <w:lang w:val="en-US"/>
          </w:rPr>
          <w:t>SY</w:t>
        </w:r>
        <w:r w:rsidR="00D84CEC" w:rsidRPr="00E2038A">
          <w:rPr>
            <w:rStyle w:val="a7"/>
            <w:sz w:val="24"/>
            <w:szCs w:val="24"/>
          </w:rPr>
          <w:t>@mrsk-1.ru</w:t>
        </w:r>
      </w:hyperlink>
      <w:r w:rsidR="00D84CEC" w:rsidRPr="00E2038A">
        <w:rPr>
          <w:rStyle w:val="a7"/>
          <w:sz w:val="24"/>
          <w:szCs w:val="24"/>
        </w:rPr>
        <w:t>,</w:t>
      </w:r>
      <w:r w:rsidR="00862664" w:rsidRPr="00E2038A">
        <w:rPr>
          <w:sz w:val="24"/>
          <w:szCs w:val="24"/>
        </w:rPr>
        <w:t xml:space="preserve"> </w:t>
      </w:r>
      <w:r w:rsidR="004B5EB3" w:rsidRPr="00E2038A">
        <w:rPr>
          <w:iCs/>
          <w:sz w:val="24"/>
          <w:szCs w:val="24"/>
        </w:rPr>
        <w:t>Извещени</w:t>
      </w:r>
      <w:r w:rsidRPr="00E2038A">
        <w:rPr>
          <w:iCs/>
          <w:sz w:val="24"/>
          <w:szCs w:val="24"/>
        </w:rPr>
        <w:t>ем</w:t>
      </w:r>
      <w:r w:rsidRPr="00E2038A">
        <w:rPr>
          <w:sz w:val="24"/>
          <w:szCs w:val="24"/>
        </w:rPr>
        <w:t xml:space="preserve"> о проведении открытого </w:t>
      </w:r>
      <w:r w:rsidRPr="00E2038A">
        <w:rPr>
          <w:iCs/>
          <w:sz w:val="24"/>
          <w:szCs w:val="24"/>
        </w:rPr>
        <w:t>запроса предложений</w:t>
      </w:r>
      <w:r w:rsidRPr="00E2038A">
        <w:rPr>
          <w:sz w:val="24"/>
          <w:szCs w:val="24"/>
        </w:rPr>
        <w:t xml:space="preserve">, опубликованным </w:t>
      </w:r>
      <w:r w:rsidRPr="00E2038A">
        <w:rPr>
          <w:b/>
          <w:sz w:val="24"/>
          <w:szCs w:val="24"/>
        </w:rPr>
        <w:t>«</w:t>
      </w:r>
      <w:r w:rsidR="00D84CEC" w:rsidRPr="00E2038A">
        <w:rPr>
          <w:b/>
          <w:sz w:val="24"/>
          <w:szCs w:val="24"/>
        </w:rPr>
        <w:t>2</w:t>
      </w:r>
      <w:r w:rsidR="0063453C" w:rsidRPr="00E2038A">
        <w:rPr>
          <w:b/>
          <w:sz w:val="24"/>
          <w:szCs w:val="24"/>
        </w:rPr>
        <w:t>3</w:t>
      </w:r>
      <w:r w:rsidRPr="00E2038A">
        <w:rPr>
          <w:b/>
          <w:sz w:val="24"/>
          <w:szCs w:val="24"/>
        </w:rPr>
        <w:t xml:space="preserve">» </w:t>
      </w:r>
      <w:r w:rsidR="00D84CEC" w:rsidRPr="00E2038A">
        <w:rPr>
          <w:b/>
          <w:sz w:val="24"/>
          <w:szCs w:val="24"/>
        </w:rPr>
        <w:t>декаб</w:t>
      </w:r>
      <w:r w:rsidR="00862664" w:rsidRPr="00E2038A">
        <w:rPr>
          <w:b/>
          <w:sz w:val="24"/>
          <w:szCs w:val="24"/>
        </w:rPr>
        <w:t>ря</w:t>
      </w:r>
      <w:r w:rsidRPr="00E2038A">
        <w:rPr>
          <w:b/>
          <w:sz w:val="24"/>
          <w:szCs w:val="24"/>
        </w:rPr>
        <w:t xml:space="preserve"> 20</w:t>
      </w:r>
      <w:r w:rsidR="00C12FA4" w:rsidRPr="00E2038A">
        <w:rPr>
          <w:b/>
          <w:sz w:val="24"/>
          <w:szCs w:val="24"/>
        </w:rPr>
        <w:t>1</w:t>
      </w:r>
      <w:r w:rsidR="00862664" w:rsidRPr="00E2038A">
        <w:rPr>
          <w:b/>
          <w:sz w:val="24"/>
          <w:szCs w:val="24"/>
        </w:rPr>
        <w:t>6</w:t>
      </w:r>
      <w:r w:rsidRPr="00E2038A">
        <w:rPr>
          <w:b/>
          <w:sz w:val="24"/>
          <w:szCs w:val="24"/>
        </w:rPr>
        <w:t xml:space="preserve"> г.</w:t>
      </w:r>
      <w:r w:rsidRPr="00E2038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2038A">
          <w:rPr>
            <w:rStyle w:val="a7"/>
            <w:sz w:val="24"/>
            <w:szCs w:val="24"/>
          </w:rPr>
          <w:t>www.zakupki.</w:t>
        </w:r>
        <w:r w:rsidR="00345CCA" w:rsidRPr="00E2038A">
          <w:rPr>
            <w:rStyle w:val="a7"/>
            <w:sz w:val="24"/>
            <w:szCs w:val="24"/>
            <w:lang w:val="en-US"/>
          </w:rPr>
          <w:t>gov</w:t>
        </w:r>
        <w:r w:rsidR="00345CCA" w:rsidRPr="00E2038A">
          <w:rPr>
            <w:rStyle w:val="a7"/>
            <w:sz w:val="24"/>
            <w:szCs w:val="24"/>
          </w:rPr>
          <w:t>.ru</w:t>
        </w:r>
      </w:hyperlink>
      <w:r w:rsidRPr="00E2038A">
        <w:rPr>
          <w:sz w:val="24"/>
          <w:szCs w:val="24"/>
        </w:rPr>
        <w:t>),</w:t>
      </w:r>
      <w:r w:rsidR="009D7F01" w:rsidRPr="00E2038A">
        <w:rPr>
          <w:iCs/>
          <w:sz w:val="24"/>
          <w:szCs w:val="24"/>
        </w:rPr>
        <w:t xml:space="preserve"> </w:t>
      </w:r>
      <w:r w:rsidR="009D7F01" w:rsidRPr="00E2038A">
        <w:rPr>
          <w:sz w:val="24"/>
          <w:szCs w:val="24"/>
        </w:rPr>
        <w:t xml:space="preserve">на сайте </w:t>
      </w:r>
      <w:r w:rsidR="007556FF" w:rsidRPr="00E2038A">
        <w:rPr>
          <w:iCs/>
          <w:sz w:val="24"/>
          <w:szCs w:val="24"/>
        </w:rPr>
        <w:t>ПАО «МРСК Центра»</w:t>
      </w:r>
      <w:r w:rsidR="009D7F01" w:rsidRPr="00E2038A">
        <w:rPr>
          <w:sz w:val="24"/>
          <w:szCs w:val="24"/>
        </w:rPr>
        <w:t xml:space="preserve"> (</w:t>
      </w:r>
      <w:hyperlink r:id="rId21" w:history="1">
        <w:r w:rsidR="007556FF" w:rsidRPr="00E2038A">
          <w:rPr>
            <w:rStyle w:val="a7"/>
            <w:sz w:val="24"/>
            <w:szCs w:val="24"/>
          </w:rPr>
          <w:t>www.mrsk-1.ru</w:t>
        </w:r>
      </w:hyperlink>
      <w:r w:rsidR="00862664" w:rsidRPr="00E2038A">
        <w:rPr>
          <w:sz w:val="24"/>
          <w:szCs w:val="24"/>
        </w:rPr>
        <w:t>)</w:t>
      </w:r>
      <w:r w:rsidR="00702B2C" w:rsidRPr="00E2038A">
        <w:rPr>
          <w:sz w:val="24"/>
          <w:szCs w:val="24"/>
        </w:rPr>
        <w:t xml:space="preserve">, на сайте ЭТП, указанном в п. </w:t>
      </w:r>
      <w:r w:rsidR="00FB1A61" w:rsidRPr="00E2038A">
        <w:rPr>
          <w:sz w:val="24"/>
          <w:szCs w:val="24"/>
        </w:rPr>
        <w:fldChar w:fldCharType="begin"/>
      </w:r>
      <w:r w:rsidR="00FB1A61" w:rsidRPr="00E2038A">
        <w:rPr>
          <w:sz w:val="24"/>
          <w:szCs w:val="24"/>
        </w:rPr>
        <w:instrText xml:space="preserve"> REF _Ref440269836 \r \h  \* MERGEFORMAT </w:instrText>
      </w:r>
      <w:r w:rsidR="00FB1A61" w:rsidRPr="00E2038A">
        <w:rPr>
          <w:sz w:val="24"/>
          <w:szCs w:val="24"/>
        </w:rPr>
      </w:r>
      <w:r w:rsidR="00FB1A61" w:rsidRPr="00E2038A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1.1.2</w:t>
      </w:r>
      <w:r w:rsidR="00FB1A61" w:rsidRPr="00E2038A">
        <w:rPr>
          <w:sz w:val="24"/>
          <w:szCs w:val="24"/>
        </w:rPr>
        <w:fldChar w:fldCharType="end"/>
      </w:r>
      <w:r w:rsidR="00702B2C" w:rsidRPr="00E2038A">
        <w:rPr>
          <w:sz w:val="24"/>
          <w:szCs w:val="24"/>
        </w:rPr>
        <w:t xml:space="preserve"> настоящей Документации,</w:t>
      </w:r>
      <w:r w:rsidR="009A7733" w:rsidRPr="00E2038A">
        <w:rPr>
          <w:iCs/>
          <w:sz w:val="24"/>
          <w:szCs w:val="24"/>
        </w:rPr>
        <w:t xml:space="preserve"> </w:t>
      </w:r>
      <w:r w:rsidRPr="00E2038A">
        <w:rPr>
          <w:iCs/>
          <w:sz w:val="24"/>
          <w:szCs w:val="24"/>
        </w:rPr>
        <w:t>приг</w:t>
      </w:r>
      <w:r w:rsidRPr="00E2038A">
        <w:rPr>
          <w:sz w:val="24"/>
          <w:szCs w:val="24"/>
        </w:rPr>
        <w:t>ласило юридических лиц</w:t>
      </w:r>
      <w:r w:rsidR="005B75A6" w:rsidRPr="00E2038A">
        <w:rPr>
          <w:sz w:val="24"/>
          <w:szCs w:val="24"/>
        </w:rPr>
        <w:t xml:space="preserve"> и физических лиц (в т.</w:t>
      </w:r>
      <w:r w:rsidR="003129D4" w:rsidRPr="00E2038A">
        <w:rPr>
          <w:sz w:val="24"/>
          <w:szCs w:val="24"/>
        </w:rPr>
        <w:t xml:space="preserve"> </w:t>
      </w:r>
      <w:r w:rsidR="005B75A6" w:rsidRPr="00E2038A">
        <w:rPr>
          <w:sz w:val="24"/>
          <w:szCs w:val="24"/>
        </w:rPr>
        <w:t xml:space="preserve">ч. </w:t>
      </w:r>
      <w:r w:rsidR="005B75A6" w:rsidRPr="00E2038A">
        <w:rPr>
          <w:iCs/>
          <w:sz w:val="24"/>
          <w:szCs w:val="24"/>
        </w:rPr>
        <w:t>индивидуальных предпринимателей)</w:t>
      </w:r>
      <w:r w:rsidR="00DC6125" w:rsidRPr="00E2038A">
        <w:rPr>
          <w:iCs/>
          <w:sz w:val="24"/>
          <w:szCs w:val="24"/>
        </w:rPr>
        <w:t xml:space="preserve"> (далее - Участники)</w:t>
      </w:r>
      <w:r w:rsidR="009D7F01" w:rsidRPr="00E2038A">
        <w:rPr>
          <w:iCs/>
          <w:sz w:val="24"/>
          <w:szCs w:val="24"/>
        </w:rPr>
        <w:t xml:space="preserve"> </w:t>
      </w:r>
      <w:r w:rsidR="004B5EB3" w:rsidRPr="00E2038A">
        <w:rPr>
          <w:iCs/>
          <w:sz w:val="24"/>
          <w:szCs w:val="24"/>
        </w:rPr>
        <w:t>к участию в процедуре О</w:t>
      </w:r>
      <w:r w:rsidRPr="00E2038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2038A">
        <w:rPr>
          <w:iCs/>
          <w:sz w:val="24"/>
          <w:szCs w:val="24"/>
        </w:rPr>
        <w:t xml:space="preserve">на право заключения </w:t>
      </w:r>
      <w:r w:rsidR="00366652" w:rsidRPr="00E2038A">
        <w:rPr>
          <w:iCs/>
          <w:sz w:val="24"/>
          <w:szCs w:val="24"/>
        </w:rPr>
        <w:t>Договор</w:t>
      </w:r>
      <w:r w:rsidR="004374F6" w:rsidRPr="00E2038A">
        <w:rPr>
          <w:iCs/>
          <w:sz w:val="24"/>
          <w:szCs w:val="24"/>
        </w:rPr>
        <w:t>а</w:t>
      </w:r>
      <w:r w:rsidR="00366652" w:rsidRPr="00E2038A">
        <w:rPr>
          <w:iCs/>
          <w:sz w:val="24"/>
          <w:szCs w:val="24"/>
        </w:rPr>
        <w:t xml:space="preserve"> </w:t>
      </w:r>
      <w:r w:rsidR="00E2038A" w:rsidRPr="00E2038A">
        <w:rPr>
          <w:sz w:val="24"/>
          <w:szCs w:val="24"/>
        </w:rPr>
        <w:t>на диагностику автотранспорта</w:t>
      </w:r>
      <w:r w:rsidR="00E36896" w:rsidRPr="00E2038A">
        <w:rPr>
          <w:iCs/>
          <w:sz w:val="24"/>
          <w:szCs w:val="24"/>
        </w:rPr>
        <w:t xml:space="preserve"> </w:t>
      </w:r>
      <w:r w:rsidR="004374F6" w:rsidRPr="00E2038A">
        <w:rPr>
          <w:iCs/>
          <w:sz w:val="24"/>
          <w:szCs w:val="24"/>
        </w:rPr>
        <w:t>для</w:t>
      </w:r>
      <w:r w:rsidR="004374F6" w:rsidRPr="00E2038A">
        <w:rPr>
          <w:sz w:val="24"/>
          <w:szCs w:val="24"/>
        </w:rPr>
        <w:t xml:space="preserve"> нужд ПАО «МРСК Центра» (филиала «Воронежэнерго»)</w:t>
      </w:r>
      <w:r w:rsidR="00862664" w:rsidRPr="00E2038A">
        <w:rPr>
          <w:sz w:val="24"/>
          <w:szCs w:val="24"/>
        </w:rPr>
        <w:t>,</w:t>
      </w:r>
      <w:r w:rsidR="00AC3F40" w:rsidRPr="00E2038A">
        <w:rPr>
          <w:sz w:val="24"/>
          <w:szCs w:val="24"/>
        </w:rPr>
        <w:t xml:space="preserve"> </w:t>
      </w:r>
      <w:r w:rsidR="00862664" w:rsidRPr="00E2038A">
        <w:rPr>
          <w:sz w:val="24"/>
          <w:szCs w:val="24"/>
        </w:rPr>
        <w:t xml:space="preserve">расположенного по адресу: РФ, 394033, г. Воронеж, ул. </w:t>
      </w:r>
      <w:proofErr w:type="spellStart"/>
      <w:r w:rsidR="00862664" w:rsidRPr="00E2038A">
        <w:rPr>
          <w:sz w:val="24"/>
          <w:szCs w:val="24"/>
        </w:rPr>
        <w:t>Арзамасская</w:t>
      </w:r>
      <w:proofErr w:type="spellEnd"/>
      <w:r w:rsidR="00862664" w:rsidRPr="00E2038A">
        <w:rPr>
          <w:sz w:val="24"/>
          <w:szCs w:val="24"/>
        </w:rPr>
        <w:t>, 2</w:t>
      </w:r>
      <w:r w:rsidRPr="00E2038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203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2038A">
        <w:rPr>
          <w:sz w:val="24"/>
          <w:szCs w:val="24"/>
        </w:rPr>
        <w:t xml:space="preserve">Настоящий </w:t>
      </w:r>
      <w:r w:rsidR="004B5EB3" w:rsidRPr="00E2038A">
        <w:rPr>
          <w:sz w:val="24"/>
          <w:szCs w:val="24"/>
        </w:rPr>
        <w:t>З</w:t>
      </w:r>
      <w:r w:rsidRPr="00E2038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2038A">
        <w:rPr>
          <w:sz w:val="24"/>
          <w:szCs w:val="24"/>
        </w:rPr>
        <w:t>электронной торговой площадк</w:t>
      </w:r>
      <w:r w:rsidR="00414AB1" w:rsidRPr="00E2038A">
        <w:rPr>
          <w:sz w:val="24"/>
          <w:szCs w:val="24"/>
        </w:rPr>
        <w:t>и</w:t>
      </w:r>
      <w:r w:rsidR="00702B2C" w:rsidRPr="00E2038A">
        <w:rPr>
          <w:sz w:val="24"/>
          <w:szCs w:val="24"/>
        </w:rPr>
        <w:t xml:space="preserve"> </w:t>
      </w:r>
      <w:r w:rsidR="000D70B6" w:rsidRPr="00E2038A">
        <w:rPr>
          <w:sz w:val="24"/>
          <w:szCs w:val="24"/>
        </w:rPr>
        <w:t>П</w:t>
      </w:r>
      <w:r w:rsidR="00702B2C" w:rsidRPr="00E2038A">
        <w:rPr>
          <w:sz w:val="24"/>
          <w:szCs w:val="24"/>
        </w:rPr>
        <w:t>АО «</w:t>
      </w:r>
      <w:proofErr w:type="spellStart"/>
      <w:r w:rsidR="00702B2C" w:rsidRPr="00E2038A">
        <w:rPr>
          <w:sz w:val="24"/>
          <w:szCs w:val="24"/>
        </w:rPr>
        <w:t>Россети</w:t>
      </w:r>
      <w:proofErr w:type="spellEnd"/>
      <w:r w:rsidR="00702B2C" w:rsidRPr="00E2038A">
        <w:rPr>
          <w:sz w:val="24"/>
          <w:szCs w:val="24"/>
        </w:rPr>
        <w:t xml:space="preserve">» </w:t>
      </w:r>
      <w:hyperlink r:id="rId22" w:history="1">
        <w:r w:rsidR="00862664" w:rsidRPr="00E2038A">
          <w:rPr>
            <w:rStyle w:val="a7"/>
            <w:sz w:val="24"/>
            <w:szCs w:val="24"/>
          </w:rPr>
          <w:t>etp.rosseti.ru</w:t>
        </w:r>
      </w:hyperlink>
      <w:r w:rsidR="00862664" w:rsidRPr="00E2038A">
        <w:rPr>
          <w:sz w:val="24"/>
          <w:szCs w:val="24"/>
        </w:rPr>
        <w:t xml:space="preserve"> </w:t>
      </w:r>
      <w:r w:rsidR="00702B2C" w:rsidRPr="00E2038A">
        <w:rPr>
          <w:sz w:val="24"/>
          <w:szCs w:val="24"/>
        </w:rPr>
        <w:t>(далее — ЭТП)</w:t>
      </w:r>
      <w:r w:rsidR="005B75A6" w:rsidRPr="00E2038A">
        <w:rPr>
          <w:sz w:val="24"/>
          <w:szCs w:val="24"/>
        </w:rPr>
        <w:t>.</w:t>
      </w:r>
      <w:bookmarkEnd w:id="14"/>
    </w:p>
    <w:p w:rsidR="00717F60" w:rsidRPr="00E203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2038A">
        <w:rPr>
          <w:sz w:val="24"/>
          <w:szCs w:val="24"/>
        </w:rPr>
        <w:t>Заказчик</w:t>
      </w:r>
      <w:r w:rsidR="00702B2C" w:rsidRPr="00E2038A">
        <w:rPr>
          <w:sz w:val="24"/>
          <w:szCs w:val="24"/>
        </w:rPr>
        <w:t xml:space="preserve">: </w:t>
      </w:r>
      <w:r w:rsidRPr="00E2038A">
        <w:rPr>
          <w:sz w:val="24"/>
          <w:szCs w:val="24"/>
        </w:rPr>
        <w:t xml:space="preserve"> </w:t>
      </w:r>
      <w:r w:rsidR="00702B2C" w:rsidRPr="00E2038A">
        <w:rPr>
          <w:iCs/>
          <w:sz w:val="24"/>
          <w:szCs w:val="24"/>
        </w:rPr>
        <w:t>ПАО «МРСК Центра».</w:t>
      </w:r>
      <w:r w:rsidRPr="00E2038A">
        <w:rPr>
          <w:rStyle w:val="aa"/>
          <w:sz w:val="24"/>
          <w:szCs w:val="24"/>
        </w:rPr>
        <w:t xml:space="preserve"> </w:t>
      </w:r>
      <w:bookmarkEnd w:id="15"/>
    </w:p>
    <w:p w:rsidR="008C4223" w:rsidRPr="00E2038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2038A">
        <w:rPr>
          <w:sz w:val="24"/>
          <w:szCs w:val="24"/>
        </w:rPr>
        <w:t>Предмет З</w:t>
      </w:r>
      <w:r w:rsidR="00717F60" w:rsidRPr="00E2038A">
        <w:rPr>
          <w:sz w:val="24"/>
          <w:szCs w:val="24"/>
        </w:rPr>
        <w:t>апроса предложений</w:t>
      </w:r>
      <w:r w:rsidR="00702B2C" w:rsidRPr="00E2038A">
        <w:rPr>
          <w:sz w:val="24"/>
          <w:szCs w:val="24"/>
        </w:rPr>
        <w:t>:</w:t>
      </w:r>
      <w:bookmarkEnd w:id="16"/>
    </w:p>
    <w:p w:rsidR="00A40714" w:rsidRPr="00E2038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2038A">
        <w:rPr>
          <w:b/>
          <w:sz w:val="24"/>
          <w:szCs w:val="24"/>
          <w:u w:val="single"/>
        </w:rPr>
        <w:t>Лот №1:</w:t>
      </w:r>
      <w:r w:rsidR="00717F60" w:rsidRPr="00E2038A">
        <w:rPr>
          <w:sz w:val="24"/>
          <w:szCs w:val="24"/>
        </w:rPr>
        <w:t xml:space="preserve"> право заключения </w:t>
      </w:r>
      <w:r w:rsidR="00123C70" w:rsidRPr="00E2038A">
        <w:rPr>
          <w:sz w:val="24"/>
          <w:szCs w:val="24"/>
        </w:rPr>
        <w:t>Договор</w:t>
      </w:r>
      <w:r w:rsidR="00D84CEC" w:rsidRPr="00E2038A">
        <w:rPr>
          <w:sz w:val="24"/>
          <w:szCs w:val="24"/>
        </w:rPr>
        <w:t>а</w:t>
      </w:r>
      <w:r w:rsidR="00A40714" w:rsidRPr="00E2038A">
        <w:rPr>
          <w:sz w:val="24"/>
          <w:szCs w:val="24"/>
        </w:rPr>
        <w:t xml:space="preserve"> </w:t>
      </w:r>
      <w:r w:rsidR="00E2038A" w:rsidRPr="00E2038A">
        <w:rPr>
          <w:sz w:val="24"/>
          <w:szCs w:val="24"/>
        </w:rPr>
        <w:t>на диагностику автотранспорта</w:t>
      </w:r>
      <w:r w:rsidR="00D93419" w:rsidRPr="00E2038A">
        <w:rPr>
          <w:snapToGrid w:val="0"/>
          <w:sz w:val="24"/>
          <w:szCs w:val="24"/>
        </w:rPr>
        <w:t xml:space="preserve"> </w:t>
      </w:r>
      <w:r w:rsidR="00D84CEC" w:rsidRPr="00E2038A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E2038A">
        <w:rPr>
          <w:sz w:val="24"/>
          <w:szCs w:val="24"/>
        </w:rPr>
        <w:t>.</w:t>
      </w:r>
    </w:p>
    <w:p w:rsidR="008C4223" w:rsidRPr="00E2038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2038A">
        <w:rPr>
          <w:sz w:val="24"/>
          <w:szCs w:val="24"/>
        </w:rPr>
        <w:t xml:space="preserve">Количество лотов: </w:t>
      </w:r>
      <w:r w:rsidRPr="00E2038A">
        <w:rPr>
          <w:b/>
          <w:sz w:val="24"/>
          <w:szCs w:val="24"/>
        </w:rPr>
        <w:t>1 (один)</w:t>
      </w:r>
      <w:r w:rsidRPr="00E2038A">
        <w:rPr>
          <w:sz w:val="24"/>
          <w:szCs w:val="24"/>
        </w:rPr>
        <w:t>.</w:t>
      </w:r>
    </w:p>
    <w:bookmarkEnd w:id="18"/>
    <w:p w:rsidR="00804801" w:rsidRPr="00E2038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2038A">
        <w:rPr>
          <w:sz w:val="24"/>
          <w:szCs w:val="24"/>
        </w:rPr>
        <w:t xml:space="preserve">Частичное </w:t>
      </w:r>
      <w:r w:rsidR="00366652" w:rsidRPr="00E2038A">
        <w:rPr>
          <w:sz w:val="24"/>
          <w:szCs w:val="24"/>
        </w:rPr>
        <w:t xml:space="preserve">оказание </w:t>
      </w:r>
      <w:r w:rsidR="00AD3EBC" w:rsidRPr="00E2038A">
        <w:rPr>
          <w:sz w:val="24"/>
          <w:szCs w:val="24"/>
        </w:rPr>
        <w:t>услуг</w:t>
      </w:r>
      <w:r w:rsidRPr="00E2038A">
        <w:rPr>
          <w:sz w:val="24"/>
          <w:szCs w:val="24"/>
        </w:rPr>
        <w:t xml:space="preserve"> не допускается.</w:t>
      </w:r>
    </w:p>
    <w:p w:rsidR="00717F60" w:rsidRPr="001A326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2038A">
        <w:rPr>
          <w:sz w:val="24"/>
          <w:szCs w:val="24"/>
        </w:rPr>
        <w:t>Сроки</w:t>
      </w:r>
      <w:r w:rsidR="00717F60" w:rsidRPr="00E2038A">
        <w:rPr>
          <w:sz w:val="24"/>
          <w:szCs w:val="24"/>
        </w:rPr>
        <w:t xml:space="preserve"> </w:t>
      </w:r>
      <w:r w:rsidR="00366652" w:rsidRPr="00E2038A">
        <w:rPr>
          <w:sz w:val="24"/>
          <w:szCs w:val="24"/>
        </w:rPr>
        <w:t>оказания услуг</w:t>
      </w:r>
      <w:r w:rsidR="00717F60" w:rsidRPr="00E2038A">
        <w:rPr>
          <w:sz w:val="24"/>
          <w:szCs w:val="24"/>
        </w:rPr>
        <w:t xml:space="preserve">: </w:t>
      </w:r>
      <w:r w:rsidR="00D84CEC" w:rsidRPr="00E2038A">
        <w:rPr>
          <w:sz w:val="24"/>
          <w:szCs w:val="24"/>
        </w:rPr>
        <w:t>в течение 2017</w:t>
      </w:r>
      <w:r w:rsidR="00D84CEC" w:rsidRPr="001A3267">
        <w:rPr>
          <w:sz w:val="24"/>
          <w:szCs w:val="24"/>
        </w:rPr>
        <w:t xml:space="preserve"> года (в соответствии со сроками, указанными в Приложении №1 к документации по запросу предложений)</w:t>
      </w:r>
      <w:r w:rsidR="00717F60" w:rsidRPr="001A3267">
        <w:rPr>
          <w:sz w:val="24"/>
          <w:szCs w:val="24"/>
        </w:rPr>
        <w:t>.</w:t>
      </w:r>
      <w:bookmarkEnd w:id="19"/>
    </w:p>
    <w:p w:rsidR="008D2928" w:rsidRPr="001A3267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A3267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1A3267">
        <w:rPr>
          <w:sz w:val="24"/>
          <w:szCs w:val="24"/>
        </w:rPr>
        <w:t>.</w:t>
      </w:r>
      <w:bookmarkEnd w:id="20"/>
    </w:p>
    <w:p w:rsidR="00717F60" w:rsidRPr="00377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7751F">
        <w:rPr>
          <w:iCs/>
          <w:sz w:val="24"/>
          <w:szCs w:val="24"/>
        </w:rPr>
        <w:t xml:space="preserve">Форма и порядок оплаты: </w:t>
      </w:r>
      <w:r w:rsidR="00366652" w:rsidRPr="0037751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7751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0D695B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0D695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D695B" w:rsidRPr="000D695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0D695B" w:rsidRPr="000D695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D695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0D695B" w:rsidRPr="000D695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0D695B" w:rsidRPr="000D695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0D695B" w:rsidRPr="000D695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0D695B" w:rsidRPr="000D695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D695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D695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0D695B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0D695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0D695B" w:rsidRPr="000D695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0D695B" w:rsidRPr="000D695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0D695B" w:rsidRPr="000D695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0D695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  <w:proofErr w:type="gramEnd"/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15E91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115E91">
        <w:rPr>
          <w:szCs w:val="24"/>
        </w:rPr>
        <w:t xml:space="preserve">Начальная (максимальная) цена </w:t>
      </w:r>
      <w:r w:rsidR="00123C70" w:rsidRPr="00115E91">
        <w:rPr>
          <w:szCs w:val="24"/>
        </w:rPr>
        <w:t>Договор</w:t>
      </w:r>
      <w:r w:rsidRPr="00115E91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E2038A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E2038A">
        <w:rPr>
          <w:bCs w:val="0"/>
          <w:sz w:val="24"/>
          <w:szCs w:val="24"/>
        </w:rPr>
        <w:t xml:space="preserve">Начальная (максимальная) цена </w:t>
      </w:r>
      <w:r w:rsidR="00123C70" w:rsidRPr="00E2038A">
        <w:rPr>
          <w:bCs w:val="0"/>
          <w:sz w:val="24"/>
          <w:szCs w:val="24"/>
        </w:rPr>
        <w:t>Договор</w:t>
      </w:r>
      <w:r w:rsidRPr="00E2038A">
        <w:rPr>
          <w:bCs w:val="0"/>
          <w:sz w:val="24"/>
          <w:szCs w:val="24"/>
        </w:rPr>
        <w:t>а</w:t>
      </w:r>
      <w:r w:rsidR="00216641" w:rsidRPr="00E2038A">
        <w:rPr>
          <w:bCs w:val="0"/>
          <w:sz w:val="24"/>
          <w:szCs w:val="24"/>
        </w:rPr>
        <w:t>:</w:t>
      </w:r>
      <w:bookmarkEnd w:id="395"/>
    </w:p>
    <w:p w:rsidR="00717F60" w:rsidRPr="00E2038A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2038A">
        <w:rPr>
          <w:b/>
          <w:bCs w:val="0"/>
          <w:sz w:val="24"/>
          <w:szCs w:val="24"/>
          <w:u w:val="single"/>
        </w:rPr>
        <w:t>По Лоту №1:</w:t>
      </w:r>
      <w:r w:rsidR="00717F60" w:rsidRPr="00E2038A">
        <w:rPr>
          <w:bCs w:val="0"/>
          <w:sz w:val="24"/>
          <w:szCs w:val="24"/>
        </w:rPr>
        <w:t xml:space="preserve"> </w:t>
      </w:r>
      <w:r w:rsidR="00E2038A" w:rsidRPr="00E2038A">
        <w:rPr>
          <w:b/>
          <w:sz w:val="24"/>
          <w:szCs w:val="24"/>
        </w:rPr>
        <w:t>796 909,00 (</w:t>
      </w:r>
      <w:r w:rsidR="00E2038A" w:rsidRPr="00E2038A">
        <w:rPr>
          <w:sz w:val="24"/>
          <w:szCs w:val="24"/>
        </w:rPr>
        <w:t xml:space="preserve">Семьсот девяносто шесть тысяч девятьсот девять) рублей 00 копеек РФ, без учета НДС; НДС составляет </w:t>
      </w:r>
      <w:r w:rsidR="00E2038A" w:rsidRPr="00E2038A">
        <w:rPr>
          <w:b/>
          <w:sz w:val="24"/>
          <w:szCs w:val="24"/>
        </w:rPr>
        <w:t>143 443,62</w:t>
      </w:r>
      <w:r w:rsidR="00E2038A" w:rsidRPr="00E2038A">
        <w:rPr>
          <w:sz w:val="24"/>
          <w:szCs w:val="24"/>
        </w:rPr>
        <w:t xml:space="preserve"> (Сто сорок три т</w:t>
      </w:r>
      <w:r w:rsidR="000D695B">
        <w:rPr>
          <w:sz w:val="24"/>
          <w:szCs w:val="24"/>
        </w:rPr>
        <w:t xml:space="preserve">ысячи четыреста сорок три) рубля </w:t>
      </w:r>
      <w:bookmarkStart w:id="396" w:name="_GoBack"/>
      <w:bookmarkEnd w:id="396"/>
      <w:r w:rsidR="00E2038A" w:rsidRPr="00E2038A">
        <w:rPr>
          <w:sz w:val="24"/>
          <w:szCs w:val="24"/>
        </w:rPr>
        <w:t xml:space="preserve">62 копейки РФ; </w:t>
      </w:r>
      <w:r w:rsidR="00E2038A" w:rsidRPr="00E2038A">
        <w:rPr>
          <w:b/>
          <w:sz w:val="24"/>
          <w:szCs w:val="24"/>
        </w:rPr>
        <w:t xml:space="preserve">940 352,62 </w:t>
      </w:r>
      <w:r w:rsidR="00E2038A" w:rsidRPr="00E2038A">
        <w:rPr>
          <w:sz w:val="24"/>
          <w:szCs w:val="24"/>
        </w:rPr>
        <w:t>(Девятьсот сорок тысяч триста пятьдесят два) рубля 62 копейки РФ, с учетом НДС</w:t>
      </w:r>
      <w:r w:rsidR="0037751F" w:rsidRPr="00E2038A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0D695B" w:rsidRPr="000D695B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0D695B" w:rsidRPr="000D695B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0D695B" w:rsidRPr="000D695B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0D695B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0D695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0D695B" w:rsidRPr="000D695B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val="en-US"/>
        </w:rPr>
        <w:t>a</w:t>
      </w:r>
      <w:r w:rsidR="000D695B" w:rsidRPr="000D695B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val="en-US"/>
        </w:rPr>
        <w:t>g</w:t>
      </w:r>
      <w:r w:rsidR="000D695B" w:rsidRPr="000D695B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0D695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0D695B" w:rsidRPr="000D695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-3.3.14.3</w:t>
      </w:r>
      <w:r w:rsidR="000D695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0D695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76F81" w:rsidRPr="00C24ECF">
        <w:rPr>
          <w:iCs/>
          <w:sz w:val="24"/>
          <w:szCs w:val="24"/>
        </w:rPr>
        <w:t>Арзамасская</w:t>
      </w:r>
      <w:proofErr w:type="spellEnd"/>
      <w:r w:rsidR="00B76F81" w:rsidRPr="00C24ECF">
        <w:rPr>
          <w:iCs/>
          <w:sz w:val="24"/>
          <w:szCs w:val="24"/>
        </w:rPr>
        <w:t>, д. 2</w:t>
      </w:r>
      <w:r w:rsidR="00B76F81" w:rsidRPr="00C24ECF">
        <w:rPr>
          <w:sz w:val="24"/>
          <w:szCs w:val="24"/>
        </w:rPr>
        <w:t xml:space="preserve">, </w:t>
      </w:r>
      <w:proofErr w:type="spellStart"/>
      <w:r w:rsidR="00B76F81" w:rsidRPr="00C24ECF">
        <w:rPr>
          <w:sz w:val="24"/>
          <w:szCs w:val="24"/>
        </w:rPr>
        <w:t>каб</w:t>
      </w:r>
      <w:proofErr w:type="spellEnd"/>
      <w:r w:rsidR="00B76F8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0D695B" w:rsidRPr="000D695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>, адрес</w:t>
      </w:r>
      <w:proofErr w:type="gramEnd"/>
      <w:r w:rsidR="00B76F8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D54A5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D54A5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D54A5A">
        <w:rPr>
          <w:bCs w:val="0"/>
          <w:sz w:val="24"/>
          <w:szCs w:val="24"/>
        </w:rPr>
        <w:t>Word</w:t>
      </w:r>
      <w:proofErr w:type="spellEnd"/>
      <w:r w:rsidR="0038211D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54A5A">
        <w:rPr>
          <w:bCs w:val="0"/>
          <w:sz w:val="24"/>
          <w:szCs w:val="24"/>
        </w:rPr>
        <w:t>pdf</w:t>
      </w:r>
      <w:proofErr w:type="spellEnd"/>
      <w:r w:rsidRPr="00D54A5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</w:t>
      </w:r>
      <w:r w:rsidR="001A463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0D695B" w:rsidRPr="000D695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0D695B" w:rsidRPr="000D695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0D695B" w:rsidRPr="000D695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0D695B" w:rsidRPr="000D695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</w:t>
      </w:r>
      <w:proofErr w:type="gramStart"/>
      <w:r w:rsidRPr="00D54A5A">
        <w:rPr>
          <w:sz w:val="24"/>
          <w:szCs w:val="24"/>
        </w:rPr>
        <w:t>предоставляет документы</w:t>
      </w:r>
      <w:proofErr w:type="gramEnd"/>
      <w:r w:rsidRPr="00D54A5A">
        <w:rPr>
          <w:sz w:val="24"/>
          <w:szCs w:val="24"/>
        </w:rPr>
        <w:t xml:space="preserve">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lastRenderedPageBreak/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54A5A">
        <w:t xml:space="preserve">Признание запроса предложений </w:t>
      </w:r>
      <w:proofErr w:type="gramStart"/>
      <w:r w:rsidRPr="00D54A5A">
        <w:t>несостоявшимся</w:t>
      </w:r>
      <w:bookmarkEnd w:id="637"/>
      <w:bookmarkEnd w:id="638"/>
      <w:proofErr w:type="gramEnd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1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proofErr w:type="gramStart"/>
      <w:r w:rsidRPr="00D54A5A">
        <w:rPr>
          <w:bCs w:val="0"/>
          <w:sz w:val="24"/>
          <w:szCs w:val="24"/>
          <w:lang w:eastAsia="ru-RU"/>
        </w:rPr>
        <w:t>,</w:t>
      </w:r>
      <w:proofErr w:type="gramEnd"/>
      <w:r w:rsidRPr="00D54A5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D54A5A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0D695B" w:rsidRPr="000D695B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proofErr w:type="gramEnd"/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0D695B" w:rsidRPr="000D695B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В случае</w:t>
      </w:r>
      <w:proofErr w:type="gramStart"/>
      <w:r w:rsidRPr="00D54A5A">
        <w:rPr>
          <w:sz w:val="24"/>
          <w:szCs w:val="24"/>
        </w:rPr>
        <w:t>,</w:t>
      </w:r>
      <w:proofErr w:type="gramEnd"/>
      <w:r w:rsidRPr="00D54A5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54A5A">
        <w:rPr>
          <w:bCs w:val="0"/>
          <w:color w:val="000000"/>
          <w:sz w:val="24"/>
          <w:szCs w:val="24"/>
        </w:rPr>
        <w:t xml:space="preserve">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</w:t>
      </w:r>
      <w:proofErr w:type="gramStart"/>
      <w:r w:rsidRPr="00D54A5A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proofErr w:type="gramStart"/>
      <w:r w:rsidR="00696966" w:rsidRPr="00D54A5A">
        <w:rPr>
          <w:sz w:val="24"/>
          <w:szCs w:val="24"/>
        </w:rPr>
        <w:t>наилучшей</w:t>
      </w:r>
      <w:proofErr w:type="gramEnd"/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3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4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D54A5A">
        <w:t xml:space="preserve"> </w:t>
      </w:r>
      <w:bookmarkEnd w:id="663"/>
      <w:bookmarkEnd w:id="664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0D695B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D54A5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0D695B" w:rsidRPr="000D695B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</w:t>
      </w:r>
      <w:proofErr w:type="gramStart"/>
      <w:r w:rsidRPr="00D54A5A">
        <w:rPr>
          <w:bCs w:val="0"/>
          <w:sz w:val="24"/>
          <w:szCs w:val="24"/>
        </w:rPr>
        <w:t xml:space="preserve">способа </w:t>
      </w:r>
      <w:r w:rsidRPr="00D54A5A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0D695B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</w:t>
      </w:r>
      <w:proofErr w:type="spellStart"/>
      <w:r w:rsidRPr="00D54A5A">
        <w:rPr>
          <w:sz w:val="24"/>
          <w:szCs w:val="24"/>
        </w:rPr>
        <w:t>преддговорных</w:t>
      </w:r>
      <w:proofErr w:type="spellEnd"/>
      <w:r w:rsidRPr="00D54A5A">
        <w:rPr>
          <w:sz w:val="24"/>
          <w:szCs w:val="24"/>
        </w:rPr>
        <w:t xml:space="preserve">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0D695B" w:rsidRPr="000D695B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8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D54A5A">
        <w:t xml:space="preserve">Уведомление о результатах </w:t>
      </w:r>
      <w:bookmarkEnd w:id="669"/>
      <w:bookmarkEnd w:id="670"/>
      <w:r w:rsidRPr="00D54A5A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0D695B" w:rsidRPr="000D695B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 w:rsidRPr="00D54A5A"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D54A5A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D54A5A">
        <w:t>закупаемых услуг</w:t>
      </w:r>
      <w:bookmarkEnd w:id="686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</w:t>
      </w:r>
      <w:proofErr w:type="gramStart"/>
      <w:r w:rsidR="003776BB" w:rsidRPr="00D54A5A">
        <w:rPr>
          <w:b w:val="0"/>
          <w:szCs w:val="24"/>
        </w:rPr>
        <w:t>е(</w:t>
      </w:r>
      <w:proofErr w:type="spellStart"/>
      <w:proofErr w:type="gramEnd"/>
      <w:r w:rsidRPr="00D54A5A">
        <w:rPr>
          <w:b w:val="0"/>
          <w:szCs w:val="24"/>
        </w:rPr>
        <w:t>ие</w:t>
      </w:r>
      <w:proofErr w:type="spellEnd"/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0D695B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D54A5A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D54A5A">
        <w:t xml:space="preserve">Требование к </w:t>
      </w:r>
      <w:bookmarkEnd w:id="709"/>
      <w:bookmarkEnd w:id="710"/>
      <w:bookmarkEnd w:id="711"/>
      <w:r w:rsidR="00C3704B" w:rsidRPr="00D54A5A">
        <w:t>закупаемым услугам</w:t>
      </w:r>
      <w:bookmarkEnd w:id="712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D54A5A">
        <w:rPr>
          <w:b w:val="0"/>
          <w:szCs w:val="24"/>
          <w:lang w:eastAsia="ru-RU"/>
        </w:rPr>
        <w:t>м(</w:t>
      </w:r>
      <w:proofErr w:type="gramEnd"/>
      <w:r w:rsidR="003776BB" w:rsidRPr="00D54A5A">
        <w:rPr>
          <w:b w:val="0"/>
          <w:szCs w:val="24"/>
          <w:lang w:eastAsia="ru-RU"/>
        </w:rPr>
        <w:t>их) задании(</w:t>
      </w:r>
      <w:proofErr w:type="spellStart"/>
      <w:r w:rsidR="003776BB" w:rsidRPr="00D54A5A">
        <w:rPr>
          <w:b w:val="0"/>
          <w:szCs w:val="24"/>
          <w:lang w:eastAsia="ru-RU"/>
        </w:rPr>
        <w:t>ях</w:t>
      </w:r>
      <w:proofErr w:type="spellEnd"/>
      <w:r w:rsidR="003776BB" w:rsidRPr="00D54A5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54A5A">
        <w:rPr>
          <w:b w:val="0"/>
          <w:szCs w:val="24"/>
          <w:lang w:eastAsia="ru-RU"/>
        </w:rPr>
        <w:t>о(</w:t>
      </w:r>
      <w:proofErr w:type="gramEnd"/>
      <w:r w:rsidR="003776BB" w:rsidRPr="00D54A5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D54A5A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0D695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 xml:space="preserve">№ </w:t>
            </w:r>
            <w:proofErr w:type="gramStart"/>
            <w:r w:rsidRPr="00180FA4">
              <w:t>п</w:t>
            </w:r>
            <w:proofErr w:type="gramEnd"/>
            <w:r w:rsidRPr="00180FA4">
              <w:t>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491992" w:rsidRPr="006E5A5C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C77286" w:rsidRPr="00180FA4" w:rsidTr="00BC1324">
        <w:trPr>
          <w:trHeight w:val="284"/>
        </w:trPr>
        <w:tc>
          <w:tcPr>
            <w:tcW w:w="578" w:type="dxa"/>
          </w:tcPr>
          <w:p w:rsidR="00C77286" w:rsidRPr="00180FA4" w:rsidRDefault="00C77286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5943" w:type="dxa"/>
          </w:tcPr>
          <w:p w:rsidR="00C77286" w:rsidRPr="006E5A5C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C77286" w:rsidRPr="00180FA4" w:rsidRDefault="00C77286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C77286" w:rsidRPr="00180FA4" w:rsidTr="00BC1324">
        <w:trPr>
          <w:trHeight w:val="284"/>
        </w:trPr>
        <w:tc>
          <w:tcPr>
            <w:tcW w:w="578" w:type="dxa"/>
          </w:tcPr>
          <w:p w:rsidR="00C77286" w:rsidRPr="00180FA4" w:rsidRDefault="00C77286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5943" w:type="dxa"/>
          </w:tcPr>
          <w:p w:rsidR="00C77286" w:rsidRPr="006E5A5C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C77286" w:rsidRPr="00180FA4" w:rsidRDefault="00C77286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7217B7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…</w:t>
            </w:r>
          </w:p>
        </w:tc>
        <w:tc>
          <w:tcPr>
            <w:tcW w:w="5943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0D695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0D695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D695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0D695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0D695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D695B" w:rsidRPr="000D695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0D695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0D695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D695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B3E" w:rsidRDefault="002C3B3E">
      <w:pPr>
        <w:spacing w:line="240" w:lineRule="auto"/>
      </w:pPr>
      <w:r>
        <w:separator/>
      </w:r>
    </w:p>
  </w:endnote>
  <w:endnote w:type="continuationSeparator" w:id="0">
    <w:p w:rsidR="002C3B3E" w:rsidRDefault="002C3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0D695B">
      <w:rPr>
        <w:noProof/>
        <w:sz w:val="16"/>
        <w:szCs w:val="16"/>
        <w:lang w:eastAsia="ru-RU"/>
      </w:rPr>
      <w:t>16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E2038A" w:rsidRPr="00E2038A">
      <w:rPr>
        <w:sz w:val="18"/>
        <w:szCs w:val="18"/>
      </w:rPr>
      <w:t>на диагностику автотранспорта</w:t>
    </w:r>
    <w:r w:rsidR="0063453C" w:rsidRPr="0063453C">
      <w:rPr>
        <w:sz w:val="18"/>
        <w:szCs w:val="18"/>
      </w:rPr>
      <w:t xml:space="preserve"> </w:t>
    </w:r>
    <w:r w:rsidRPr="0063453C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B3E" w:rsidRDefault="002C3B3E">
      <w:pPr>
        <w:spacing w:line="240" w:lineRule="auto"/>
      </w:pPr>
      <w:r>
        <w:separator/>
      </w:r>
    </w:p>
  </w:footnote>
  <w:footnote w:type="continuationSeparator" w:id="0">
    <w:p w:rsidR="002C3B3E" w:rsidRDefault="002C3B3E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0F"/>
    <w:rsid w:val="000C14F5"/>
    <w:rsid w:val="000C52D0"/>
    <w:rsid w:val="000C60B4"/>
    <w:rsid w:val="000C6DCF"/>
    <w:rsid w:val="000D4ABD"/>
    <w:rsid w:val="000D62FB"/>
    <w:rsid w:val="000D67B1"/>
    <w:rsid w:val="000D695B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463A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FE8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949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4D43"/>
    <w:rsid w:val="002A5B42"/>
    <w:rsid w:val="002B0606"/>
    <w:rsid w:val="002B456C"/>
    <w:rsid w:val="002B5044"/>
    <w:rsid w:val="002B76A5"/>
    <w:rsid w:val="002C3B3E"/>
    <w:rsid w:val="002C589F"/>
    <w:rsid w:val="002D2587"/>
    <w:rsid w:val="002D41BC"/>
    <w:rsid w:val="002D4BC6"/>
    <w:rsid w:val="002D5B01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080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061E"/>
    <w:rsid w:val="005818B2"/>
    <w:rsid w:val="005832CD"/>
    <w:rsid w:val="00584DFA"/>
    <w:rsid w:val="005878D5"/>
    <w:rsid w:val="0059465F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1F3"/>
    <w:rsid w:val="0060721D"/>
    <w:rsid w:val="00610386"/>
    <w:rsid w:val="00620D7C"/>
    <w:rsid w:val="00623419"/>
    <w:rsid w:val="00623429"/>
    <w:rsid w:val="006238AF"/>
    <w:rsid w:val="00626FE3"/>
    <w:rsid w:val="00630B39"/>
    <w:rsid w:val="00631318"/>
    <w:rsid w:val="006318E6"/>
    <w:rsid w:val="00631F54"/>
    <w:rsid w:val="00632F4B"/>
    <w:rsid w:val="0063453C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5A5C"/>
    <w:rsid w:val="006E78FA"/>
    <w:rsid w:val="006F17EF"/>
    <w:rsid w:val="006F457F"/>
    <w:rsid w:val="006F5FD5"/>
    <w:rsid w:val="006F758C"/>
    <w:rsid w:val="0070025A"/>
    <w:rsid w:val="007011E2"/>
    <w:rsid w:val="00702B2C"/>
    <w:rsid w:val="00703880"/>
    <w:rsid w:val="007044CB"/>
    <w:rsid w:val="00705286"/>
    <w:rsid w:val="0070627A"/>
    <w:rsid w:val="0070668D"/>
    <w:rsid w:val="00711000"/>
    <w:rsid w:val="00711BC4"/>
    <w:rsid w:val="00715D0F"/>
    <w:rsid w:val="00717F60"/>
    <w:rsid w:val="007217B7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598E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DC9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815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A9A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353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C3408"/>
    <w:rsid w:val="00AC3F40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64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03D5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28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4D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076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93419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C56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38A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6896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038C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02C6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E7B9-A770-484A-B9E4-9C31B297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87</Pages>
  <Words>26298</Words>
  <Characters>149899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205</cp:revision>
  <cp:lastPrinted>2016-12-23T08:27:00Z</cp:lastPrinted>
  <dcterms:created xsi:type="dcterms:W3CDTF">2016-01-13T12:36:00Z</dcterms:created>
  <dcterms:modified xsi:type="dcterms:W3CDTF">2016-12-23T08:29:00Z</dcterms:modified>
</cp:coreProperties>
</file>